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2DB85E3C" w:rsidR="00132E50" w:rsidRPr="00137963" w:rsidRDefault="00132E50" w:rsidP="00137963">
      <w:pPr>
        <w:pStyle w:val="Ttulo1"/>
        <w:numPr>
          <w:ilvl w:val="0"/>
          <w:numId w:val="0"/>
        </w:numPr>
        <w:tabs>
          <w:tab w:val="left" w:pos="1134"/>
        </w:tabs>
        <w:jc w:val="right"/>
        <w:rPr>
          <w:rFonts w:ascii="Calibri" w:hAnsi="Calibri" w:cs="Calibri"/>
          <w:bCs/>
          <w:szCs w:val="24"/>
        </w:rPr>
      </w:pPr>
      <w:r w:rsidRPr="00137963">
        <w:rPr>
          <w:rFonts w:ascii="Calibri" w:hAnsi="Calibri" w:cs="Calibri"/>
          <w:bCs/>
          <w:szCs w:val="24"/>
        </w:rPr>
        <w:t>PREGÃO ELETRÔNICO nº</w:t>
      </w:r>
      <w:r w:rsidR="00084926" w:rsidRPr="00137963">
        <w:rPr>
          <w:rFonts w:ascii="Calibri" w:hAnsi="Calibri" w:cs="Calibri"/>
          <w:bCs/>
          <w:szCs w:val="24"/>
        </w:rPr>
        <w:t xml:space="preserve"> </w:t>
      </w:r>
      <w:r w:rsidR="00137963" w:rsidRPr="00137963">
        <w:rPr>
          <w:rFonts w:ascii="Calibri" w:hAnsi="Calibri" w:cs="Calibri"/>
          <w:bCs/>
          <w:szCs w:val="24"/>
        </w:rPr>
        <w:t>0731</w:t>
      </w:r>
      <w:r w:rsidR="00F2392A" w:rsidRPr="00137963">
        <w:rPr>
          <w:rFonts w:ascii="Calibri" w:hAnsi="Calibri" w:cs="Calibri"/>
          <w:bCs/>
          <w:szCs w:val="24"/>
        </w:rPr>
        <w:t>/20</w:t>
      </w:r>
      <w:r w:rsidR="00095A81" w:rsidRPr="00137963">
        <w:rPr>
          <w:rFonts w:ascii="Calibri" w:hAnsi="Calibri" w:cs="Calibri"/>
          <w:bCs/>
          <w:szCs w:val="24"/>
        </w:rPr>
        <w:t>2</w:t>
      </w:r>
      <w:r w:rsidR="00E718DF" w:rsidRPr="00137963">
        <w:rPr>
          <w:rFonts w:ascii="Calibri" w:hAnsi="Calibri" w:cs="Calibri"/>
          <w:bCs/>
          <w:szCs w:val="24"/>
        </w:rPr>
        <w:t>2</w:t>
      </w:r>
    </w:p>
    <w:p w14:paraId="29B3E978" w14:textId="2AFE5A8D" w:rsidR="00132E50" w:rsidRPr="005711D8" w:rsidRDefault="00132E50" w:rsidP="00132E50">
      <w:pPr>
        <w:pStyle w:val="Ttulo1"/>
        <w:numPr>
          <w:ilvl w:val="0"/>
          <w:numId w:val="0"/>
        </w:numPr>
        <w:tabs>
          <w:tab w:val="left" w:pos="1134"/>
        </w:tabs>
        <w:jc w:val="center"/>
        <w:rPr>
          <w:rFonts w:ascii="Calibri" w:hAnsi="Calibri" w:cs="Calibri"/>
          <w:bCs/>
          <w:szCs w:val="24"/>
        </w:rPr>
      </w:pPr>
      <w:r w:rsidRPr="000015A6">
        <w:rPr>
          <w:rFonts w:ascii="Calibri" w:hAnsi="Calibri" w:cs="Calibri"/>
          <w:bCs/>
          <w:szCs w:val="24"/>
        </w:rPr>
        <w:t xml:space="preserve">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4C732C" w:rsidRDefault="00F04A4C" w:rsidP="00F04A4C">
      <w:pPr>
        <w:jc w:val="both"/>
        <w:rPr>
          <w:rFonts w:ascii="Calibri" w:hAnsi="Calibri" w:cs="Calibri"/>
          <w:sz w:val="16"/>
          <w:szCs w:val="16"/>
        </w:rPr>
      </w:pPr>
    </w:p>
    <w:p w14:paraId="4805BE78" w14:textId="77777777" w:rsidR="00CC0F8C" w:rsidRDefault="00CC0F8C" w:rsidP="00CC0F8C">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1F1457B" w:rsidR="00D83709" w:rsidRDefault="003C39A2"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C0F8C">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181C966D" w:rsidR="00AE67EB" w:rsidRDefault="004C732C" w:rsidP="004C732C">
      <w:pPr>
        <w:tabs>
          <w:tab w:val="left" w:pos="1365"/>
        </w:tabs>
        <w:ind w:right="27"/>
        <w:rPr>
          <w:rFonts w:ascii="Calibri" w:hAnsi="Calibri" w:cs="Calibri"/>
          <w:i/>
          <w:iCs/>
          <w:sz w:val="22"/>
        </w:rPr>
      </w:pPr>
      <w:r>
        <w:rPr>
          <w:rFonts w:ascii="Calibri" w:hAnsi="Calibri" w:cs="Calibri"/>
          <w:sz w:val="22"/>
        </w:rPr>
        <w:tab/>
      </w: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B8AEEE6" w14:textId="77777777" w:rsidR="004C732C" w:rsidRDefault="00AE67EB" w:rsidP="004C732C">
      <w:pPr>
        <w:jc w:val="center"/>
        <w:rPr>
          <w:rFonts w:ascii="Calibri" w:hAnsi="Calibri" w:cs="Calibri"/>
        </w:rPr>
      </w:pPr>
      <w:r w:rsidRPr="005711D8">
        <w:rPr>
          <w:rFonts w:ascii="Calibri" w:hAnsi="Calibri" w:cs="Calibri"/>
        </w:rPr>
        <w:t>Fundação Universidade do Estado de Santa Catarina</w:t>
      </w:r>
    </w:p>
    <w:p w14:paraId="0975AD51" w14:textId="77777777" w:rsidR="004C732C" w:rsidRDefault="004C732C" w:rsidP="004C732C">
      <w:pPr>
        <w:jc w:val="center"/>
        <w:rPr>
          <w:rFonts w:ascii="Calibri" w:hAnsi="Calibri" w:cs="Calibri"/>
        </w:rPr>
      </w:pPr>
    </w:p>
    <w:p w14:paraId="08F744F2" w14:textId="77777777" w:rsidR="003C39A2" w:rsidRDefault="003C39A2" w:rsidP="003C39A2">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11CA0FB" w14:textId="77777777" w:rsidR="003C39A2" w:rsidRDefault="003C39A2" w:rsidP="003C39A2">
      <w:pPr>
        <w:ind w:right="27"/>
        <w:jc w:val="center"/>
        <w:rPr>
          <w:rFonts w:ascii="Calibri" w:hAnsi="Calibri" w:cs="Calibri"/>
          <w:b/>
          <w:bCs/>
          <w:sz w:val="22"/>
          <w:szCs w:val="22"/>
        </w:rPr>
      </w:pPr>
      <w:r w:rsidRPr="00AE67EB">
        <w:rPr>
          <w:rFonts w:ascii="Calibri" w:hAnsi="Calibri" w:cs="Calibri"/>
          <w:b/>
          <w:bCs/>
          <w:sz w:val="22"/>
          <w:szCs w:val="22"/>
        </w:rPr>
        <w:t>Contratada</w:t>
      </w:r>
    </w:p>
    <w:p w14:paraId="4F63EC88" w14:textId="77777777" w:rsidR="003C39A2" w:rsidRDefault="003C39A2" w:rsidP="003C39A2">
      <w:pPr>
        <w:jc w:val="center"/>
        <w:rPr>
          <w:rFonts w:ascii="Calibri" w:hAnsi="Calibri" w:cs="Calibri"/>
          <w:sz w:val="22"/>
          <w:szCs w:val="22"/>
        </w:rPr>
      </w:pPr>
      <w:r w:rsidRPr="003C39A2">
        <w:rPr>
          <w:rFonts w:ascii="Calibri" w:hAnsi="Calibri" w:cs="Calibri"/>
          <w:sz w:val="22"/>
          <w:szCs w:val="22"/>
        </w:rPr>
        <w:t xml:space="preserve">RT COMERCIO E SERVICOS </w:t>
      </w:r>
    </w:p>
    <w:p w14:paraId="00BDB5E2" w14:textId="5AA036D2" w:rsidR="003C39A2" w:rsidRDefault="003C39A2" w:rsidP="003C39A2">
      <w:pPr>
        <w:jc w:val="center"/>
        <w:rPr>
          <w:rFonts w:ascii="Calibri" w:hAnsi="Calibri" w:cs="Calibri"/>
          <w:i/>
          <w:iCs/>
          <w:sz w:val="22"/>
        </w:rPr>
      </w:pPr>
      <w:r w:rsidRPr="003C39A2">
        <w:rPr>
          <w:rFonts w:ascii="Calibri" w:hAnsi="Calibri" w:cs="Calibri"/>
          <w:sz w:val="22"/>
          <w:szCs w:val="22"/>
        </w:rPr>
        <w:t>EIRELI - ME</w:t>
      </w:r>
    </w:p>
    <w:p w14:paraId="6D1A9E63" w14:textId="77777777" w:rsidR="003C39A2" w:rsidRDefault="003C39A2" w:rsidP="004C732C">
      <w:pPr>
        <w:jc w:val="center"/>
        <w:rPr>
          <w:rFonts w:ascii="Calibri" w:hAnsi="Calibri" w:cs="Calibri"/>
          <w:i/>
          <w:iCs/>
          <w:sz w:val="22"/>
        </w:rPr>
      </w:pPr>
    </w:p>
    <w:p w14:paraId="61F7DC35" w14:textId="7E571056" w:rsidR="004C732C" w:rsidRDefault="0034514C" w:rsidP="004C732C">
      <w:pPr>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B40D105" w14:textId="4ADD5007" w:rsidR="004C732C" w:rsidRDefault="004C732C" w:rsidP="004C732C">
      <w:pPr>
        <w:jc w:val="center"/>
        <w:rPr>
          <w:rFonts w:ascii="Calibri" w:hAnsi="Calibri" w:cs="Calibri"/>
          <w:b/>
          <w:bCs/>
          <w:sz w:val="22"/>
          <w:szCs w:val="22"/>
        </w:rPr>
      </w:pPr>
      <w:r w:rsidRPr="00AE67EB">
        <w:rPr>
          <w:rFonts w:ascii="Calibri" w:hAnsi="Calibri" w:cs="Calibri"/>
          <w:b/>
          <w:bCs/>
          <w:sz w:val="22"/>
          <w:szCs w:val="22"/>
        </w:rPr>
        <w:t>Contrata</w:t>
      </w:r>
      <w:r>
        <w:rPr>
          <w:rFonts w:ascii="Calibri" w:hAnsi="Calibri" w:cs="Calibri"/>
          <w:b/>
          <w:bCs/>
          <w:sz w:val="22"/>
          <w:szCs w:val="22"/>
        </w:rPr>
        <w:t>da</w:t>
      </w:r>
    </w:p>
    <w:p w14:paraId="45D5BA74" w14:textId="77777777" w:rsidR="004C732C" w:rsidRDefault="004C732C" w:rsidP="004C732C">
      <w:pPr>
        <w:jc w:val="center"/>
        <w:rPr>
          <w:rFonts w:ascii="Calibri" w:hAnsi="Calibri" w:cs="Calibri"/>
          <w:bCs/>
          <w:sz w:val="22"/>
          <w:szCs w:val="22"/>
        </w:rPr>
      </w:pPr>
      <w:r>
        <w:rPr>
          <w:rFonts w:ascii="Calibri" w:hAnsi="Calibri" w:cs="Calibri"/>
          <w:bCs/>
          <w:sz w:val="22"/>
          <w:szCs w:val="22"/>
        </w:rPr>
        <w:t>CEK INFORMATICA EIRELI</w:t>
      </w:r>
    </w:p>
    <w:p w14:paraId="3CF2EC19" w14:textId="77777777" w:rsidR="004C732C" w:rsidRDefault="004C732C" w:rsidP="0034514C">
      <w:pPr>
        <w:ind w:right="27"/>
        <w:jc w:val="center"/>
        <w:rPr>
          <w:rFonts w:ascii="Calibri" w:hAnsi="Calibri" w:cs="Calibri"/>
          <w:i/>
          <w:iCs/>
          <w:sz w:val="22"/>
        </w:rPr>
      </w:pPr>
    </w:p>
    <w:p w14:paraId="345C4789" w14:textId="07D1D918" w:rsidR="004C732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0D2E5BA1"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373769CB" w14:textId="2A0502A1" w:rsidR="003C39A2" w:rsidRDefault="004C732C" w:rsidP="003C39A2">
      <w:pPr>
        <w:ind w:right="27"/>
        <w:jc w:val="center"/>
        <w:rPr>
          <w:rFonts w:ascii="Calibri" w:hAnsi="Calibri" w:cs="Calibri"/>
          <w:sz w:val="22"/>
          <w:szCs w:val="22"/>
        </w:rPr>
      </w:pPr>
      <w:r>
        <w:rPr>
          <w:rFonts w:ascii="Calibri" w:hAnsi="Calibri" w:cs="Calibri"/>
          <w:sz w:val="22"/>
          <w:szCs w:val="22"/>
        </w:rPr>
        <w:t>PRATIKA SOLUÇÕES LTDA</w:t>
      </w:r>
    </w:p>
    <w:p w14:paraId="1D42941C" w14:textId="1E38C3CD" w:rsidR="003C39A2" w:rsidRDefault="003C39A2" w:rsidP="003C39A2">
      <w:pPr>
        <w:ind w:right="27"/>
        <w:jc w:val="center"/>
        <w:rPr>
          <w:rFonts w:ascii="Calibri" w:hAnsi="Calibri" w:cs="Calibri"/>
          <w:sz w:val="22"/>
          <w:szCs w:val="22"/>
        </w:rPr>
      </w:pPr>
    </w:p>
    <w:p w14:paraId="0C69AA0E" w14:textId="77777777" w:rsidR="003C39A2" w:rsidRDefault="003C39A2" w:rsidP="003C39A2">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CAD929C" w14:textId="77777777" w:rsidR="003C39A2" w:rsidRDefault="003C39A2" w:rsidP="003C39A2">
      <w:pPr>
        <w:ind w:right="27"/>
        <w:jc w:val="center"/>
        <w:rPr>
          <w:rFonts w:ascii="Calibri" w:hAnsi="Calibri" w:cs="Calibri"/>
          <w:b/>
          <w:bCs/>
          <w:sz w:val="22"/>
          <w:szCs w:val="22"/>
        </w:rPr>
      </w:pPr>
      <w:r w:rsidRPr="00AE67EB">
        <w:rPr>
          <w:rFonts w:ascii="Calibri" w:hAnsi="Calibri" w:cs="Calibri"/>
          <w:b/>
          <w:bCs/>
          <w:sz w:val="22"/>
          <w:szCs w:val="22"/>
        </w:rPr>
        <w:t>Contratada</w:t>
      </w:r>
    </w:p>
    <w:p w14:paraId="39DE4BFF" w14:textId="1C1A646F" w:rsidR="003C39A2" w:rsidRDefault="003C39A2" w:rsidP="003C39A2">
      <w:pPr>
        <w:ind w:right="27"/>
        <w:jc w:val="center"/>
        <w:rPr>
          <w:rFonts w:ascii="Calibri" w:hAnsi="Calibri" w:cs="Calibri"/>
          <w:sz w:val="22"/>
          <w:szCs w:val="22"/>
        </w:rPr>
      </w:pPr>
      <w:r w:rsidRPr="003C39A2">
        <w:rPr>
          <w:rFonts w:ascii="Calibri" w:hAnsi="Calibri" w:cs="Calibri"/>
          <w:sz w:val="22"/>
          <w:szCs w:val="22"/>
        </w:rPr>
        <w:t>CRISTIANI LOURI RODRIGUES -ME</w:t>
      </w:r>
    </w:p>
    <w:p w14:paraId="354A5952" w14:textId="77777777" w:rsidR="004C732C" w:rsidRDefault="004C732C" w:rsidP="004C732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0516AD8" w14:textId="542BC9B0" w:rsidR="004C732C" w:rsidRDefault="004C732C" w:rsidP="004C732C">
      <w:pPr>
        <w:ind w:right="27"/>
        <w:jc w:val="center"/>
        <w:rPr>
          <w:rFonts w:ascii="Calibri" w:hAnsi="Calibri" w:cs="Calibri"/>
          <w:b/>
          <w:bCs/>
          <w:sz w:val="22"/>
          <w:szCs w:val="22"/>
        </w:rPr>
      </w:pPr>
      <w:r w:rsidRPr="00AE67EB">
        <w:rPr>
          <w:rFonts w:ascii="Calibri" w:hAnsi="Calibri" w:cs="Calibri"/>
          <w:b/>
          <w:bCs/>
          <w:sz w:val="22"/>
          <w:szCs w:val="22"/>
        </w:rPr>
        <w:t>Contratada</w:t>
      </w:r>
    </w:p>
    <w:p w14:paraId="2EE54DC3" w14:textId="01131EF7" w:rsidR="004C732C" w:rsidRDefault="004C732C" w:rsidP="004C732C">
      <w:pPr>
        <w:ind w:right="27"/>
        <w:jc w:val="center"/>
        <w:rPr>
          <w:rFonts w:ascii="Calibri" w:hAnsi="Calibri" w:cs="Calibri"/>
          <w:sz w:val="22"/>
          <w:szCs w:val="22"/>
        </w:rPr>
      </w:pPr>
      <w:r>
        <w:rPr>
          <w:rFonts w:ascii="Calibri" w:hAnsi="Calibri" w:cs="Calibri"/>
          <w:sz w:val="22"/>
          <w:szCs w:val="22"/>
        </w:rPr>
        <w:t>ELFORT IMP.DISTR. PROD</w:t>
      </w:r>
      <w:r w:rsidR="003C39A2">
        <w:rPr>
          <w:rFonts w:ascii="Calibri" w:hAnsi="Calibri" w:cs="Calibri"/>
          <w:sz w:val="22"/>
          <w:szCs w:val="22"/>
        </w:rPr>
        <w:t>.</w:t>
      </w:r>
      <w:r>
        <w:rPr>
          <w:rFonts w:ascii="Calibri" w:hAnsi="Calibri" w:cs="Calibri"/>
          <w:sz w:val="22"/>
          <w:szCs w:val="22"/>
        </w:rPr>
        <w:t xml:space="preserve"> EIRELI</w:t>
      </w:r>
    </w:p>
    <w:p w14:paraId="0698F785" w14:textId="77777777" w:rsidR="004C732C" w:rsidRDefault="004C732C" w:rsidP="004C732C">
      <w:pPr>
        <w:ind w:right="27"/>
        <w:jc w:val="center"/>
        <w:rPr>
          <w:rFonts w:ascii="Calibri" w:hAnsi="Calibri" w:cs="Calibri"/>
          <w:i/>
          <w:iCs/>
          <w:sz w:val="22"/>
        </w:rPr>
      </w:pPr>
    </w:p>
    <w:p w14:paraId="36A15486" w14:textId="6FF0DE9C" w:rsidR="004C732C" w:rsidRDefault="004C732C" w:rsidP="004C732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634749D" w14:textId="677D3D3C" w:rsidR="004C732C" w:rsidRDefault="004C732C" w:rsidP="004C732C">
      <w:pPr>
        <w:ind w:right="27"/>
        <w:jc w:val="center"/>
        <w:rPr>
          <w:rFonts w:ascii="Calibri" w:hAnsi="Calibri" w:cs="Calibri"/>
          <w:b/>
          <w:bCs/>
          <w:sz w:val="22"/>
          <w:szCs w:val="22"/>
        </w:rPr>
      </w:pPr>
      <w:r w:rsidRPr="00AE67EB">
        <w:rPr>
          <w:rFonts w:ascii="Calibri" w:hAnsi="Calibri" w:cs="Calibri"/>
          <w:b/>
          <w:bCs/>
          <w:sz w:val="22"/>
          <w:szCs w:val="22"/>
        </w:rPr>
        <w:t>Contratada</w:t>
      </w:r>
    </w:p>
    <w:p w14:paraId="056AA65F" w14:textId="506826B8" w:rsidR="004C732C" w:rsidRDefault="004C732C" w:rsidP="004C732C">
      <w:pPr>
        <w:ind w:right="27"/>
        <w:jc w:val="center"/>
        <w:rPr>
          <w:rFonts w:ascii="Calibri" w:hAnsi="Calibri" w:cs="Calibri"/>
          <w:sz w:val="22"/>
          <w:szCs w:val="22"/>
        </w:rPr>
      </w:pPr>
      <w:r>
        <w:rPr>
          <w:rFonts w:ascii="Calibri" w:hAnsi="Calibri" w:cs="Calibri"/>
          <w:sz w:val="22"/>
          <w:szCs w:val="22"/>
        </w:rPr>
        <w:t>DANIEL P</w:t>
      </w:r>
      <w:r w:rsidR="003C39A2">
        <w:rPr>
          <w:rFonts w:ascii="Calibri" w:hAnsi="Calibri" w:cs="Calibri"/>
          <w:sz w:val="22"/>
          <w:szCs w:val="22"/>
        </w:rPr>
        <w:t>.</w:t>
      </w:r>
      <w:r>
        <w:rPr>
          <w:rFonts w:ascii="Calibri" w:hAnsi="Calibri" w:cs="Calibri"/>
          <w:sz w:val="22"/>
          <w:szCs w:val="22"/>
        </w:rPr>
        <w:t xml:space="preserve"> DA SILVA CAETANO</w:t>
      </w:r>
    </w:p>
    <w:p w14:paraId="35C43CED" w14:textId="77777777" w:rsidR="003C39A2" w:rsidRDefault="003C39A2" w:rsidP="003C39A2">
      <w:pPr>
        <w:ind w:right="27"/>
        <w:jc w:val="center"/>
        <w:rPr>
          <w:rFonts w:ascii="Calibri" w:hAnsi="Calibri" w:cs="Calibri"/>
          <w:i/>
          <w:iCs/>
          <w:sz w:val="22"/>
        </w:rPr>
      </w:pPr>
    </w:p>
    <w:p w14:paraId="7838E86D" w14:textId="5597A5E6" w:rsidR="003C39A2" w:rsidRDefault="003C39A2" w:rsidP="003C39A2">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A39878C" w14:textId="77777777" w:rsidR="003C39A2" w:rsidRDefault="003C39A2" w:rsidP="003C39A2">
      <w:pPr>
        <w:ind w:right="27"/>
        <w:jc w:val="center"/>
        <w:rPr>
          <w:rFonts w:ascii="Calibri" w:hAnsi="Calibri" w:cs="Calibri"/>
          <w:b/>
          <w:bCs/>
          <w:sz w:val="22"/>
          <w:szCs w:val="22"/>
        </w:rPr>
      </w:pPr>
      <w:r w:rsidRPr="00AE67EB">
        <w:rPr>
          <w:rFonts w:ascii="Calibri" w:hAnsi="Calibri" w:cs="Calibri"/>
          <w:b/>
          <w:bCs/>
          <w:sz w:val="22"/>
          <w:szCs w:val="22"/>
        </w:rPr>
        <w:t>Contratada</w:t>
      </w:r>
    </w:p>
    <w:p w14:paraId="4C11D9B4" w14:textId="242190CA" w:rsidR="003C39A2" w:rsidRDefault="003C39A2" w:rsidP="003C39A2">
      <w:pPr>
        <w:ind w:right="27"/>
        <w:jc w:val="center"/>
        <w:rPr>
          <w:rFonts w:ascii="Calibri" w:hAnsi="Calibri" w:cs="Calibri"/>
          <w:sz w:val="22"/>
          <w:szCs w:val="22"/>
        </w:rPr>
      </w:pPr>
      <w:r>
        <w:rPr>
          <w:rFonts w:ascii="Calibri" w:hAnsi="Calibri" w:cs="Calibri"/>
          <w:sz w:val="22"/>
          <w:szCs w:val="22"/>
        </w:rPr>
        <w:t>NIEHUES COM. REP. LTDA</w:t>
      </w:r>
    </w:p>
    <w:p w14:paraId="28AC6203" w14:textId="77777777" w:rsidR="003C39A2" w:rsidRPr="004C732C" w:rsidRDefault="003C39A2" w:rsidP="004C732C">
      <w:pPr>
        <w:ind w:right="27"/>
        <w:jc w:val="center"/>
        <w:rPr>
          <w:rFonts w:ascii="Calibri" w:hAnsi="Calibri" w:cs="Calibri"/>
          <w:sz w:val="22"/>
          <w:szCs w:val="22"/>
        </w:rPr>
      </w:pPr>
    </w:p>
    <w:p w14:paraId="75436C5E" w14:textId="77777777" w:rsidR="004C732C" w:rsidRPr="004C732C" w:rsidRDefault="004C732C" w:rsidP="004C732C">
      <w:pPr>
        <w:ind w:right="27"/>
        <w:jc w:val="center"/>
        <w:rPr>
          <w:rFonts w:ascii="Calibri" w:hAnsi="Calibri" w:cs="Calibri"/>
          <w:sz w:val="22"/>
          <w:szCs w:val="22"/>
        </w:rPr>
      </w:pPr>
    </w:p>
    <w:p w14:paraId="17F57CEB" w14:textId="77777777" w:rsidR="00AE67EB" w:rsidRDefault="00AE67EB" w:rsidP="00642651">
      <w:pPr>
        <w:rPr>
          <w:rFonts w:ascii="Calibri" w:hAnsi="Calibri" w:cs="Calibri"/>
          <w:bCs/>
          <w:sz w:val="22"/>
          <w:szCs w:val="22"/>
        </w:rPr>
      </w:pPr>
    </w:p>
    <w:p w14:paraId="7A02B021" w14:textId="77777777" w:rsidR="004C732C" w:rsidRDefault="004C732C" w:rsidP="00642651">
      <w:pPr>
        <w:rPr>
          <w:rFonts w:ascii="Calibri" w:hAnsi="Calibri" w:cs="Calibri"/>
          <w:sz w:val="22"/>
        </w:rPr>
      </w:pPr>
    </w:p>
    <w:p w14:paraId="64ACB0F1" w14:textId="5278A945" w:rsidR="004C732C" w:rsidRDefault="004C732C" w:rsidP="00642651">
      <w:pPr>
        <w:rPr>
          <w:rFonts w:ascii="Calibri" w:hAnsi="Calibri" w:cs="Calibri"/>
          <w:sz w:val="22"/>
        </w:rPr>
        <w:sectPr w:rsidR="004C732C" w:rsidSect="003C39A2">
          <w:type w:val="continuous"/>
          <w:pgSz w:w="11907" w:h="16840" w:code="9"/>
          <w:pgMar w:top="851" w:right="708" w:bottom="794" w:left="1134" w:header="567" w:footer="567" w:gutter="0"/>
          <w:cols w:num="3" w:space="354"/>
        </w:sectPr>
      </w:pPr>
    </w:p>
    <w:p w14:paraId="1BAE429E" w14:textId="073E73FB" w:rsidR="004C732C" w:rsidRPr="004C732C" w:rsidRDefault="004C732C" w:rsidP="004C732C">
      <w:pPr>
        <w:rPr>
          <w:rFonts w:ascii="Calibri" w:hAnsi="Calibri" w:cs="Calibri"/>
          <w:sz w:val="22"/>
        </w:rPr>
      </w:pPr>
    </w:p>
    <w:p w14:paraId="01F409BA" w14:textId="0A25D820" w:rsidR="004C732C" w:rsidRDefault="004C732C" w:rsidP="004C732C">
      <w:pPr>
        <w:rPr>
          <w:rFonts w:ascii="Calibri" w:hAnsi="Calibri" w:cs="Calibri"/>
          <w:sz w:val="22"/>
        </w:rPr>
      </w:pPr>
    </w:p>
    <w:p w14:paraId="3976A060" w14:textId="77777777" w:rsidR="004C732C" w:rsidRDefault="004C732C" w:rsidP="004C732C">
      <w:pPr>
        <w:tabs>
          <w:tab w:val="left" w:pos="5505"/>
        </w:tabs>
        <w:rPr>
          <w:rFonts w:ascii="Calibri" w:hAnsi="Calibri" w:cs="Calibri"/>
          <w:sz w:val="22"/>
        </w:rPr>
        <w:sectPr w:rsidR="004C732C" w:rsidSect="004C732C">
          <w:type w:val="continuous"/>
          <w:pgSz w:w="11907" w:h="16840" w:code="9"/>
          <w:pgMar w:top="851" w:right="708" w:bottom="794" w:left="1134" w:header="567" w:footer="567" w:gutter="0"/>
          <w:cols w:num="3" w:space="720"/>
        </w:sectPr>
      </w:pPr>
    </w:p>
    <w:p w14:paraId="68E0F5E7" w14:textId="20DF8178" w:rsidR="004C732C" w:rsidRPr="004C732C" w:rsidRDefault="004C732C" w:rsidP="004C732C">
      <w:pPr>
        <w:tabs>
          <w:tab w:val="left" w:pos="5505"/>
        </w:tabs>
        <w:rPr>
          <w:rFonts w:ascii="Calibri" w:hAnsi="Calibri" w:cs="Calibri"/>
          <w:sz w:val="22"/>
        </w:rPr>
      </w:pPr>
      <w:r>
        <w:rPr>
          <w:rFonts w:ascii="Calibri" w:hAnsi="Calibri" w:cs="Calibri"/>
          <w:sz w:val="22"/>
        </w:rPr>
        <w:tab/>
      </w:r>
    </w:p>
    <w:sectPr w:rsidR="004C732C" w:rsidRPr="004C732C" w:rsidSect="004C732C">
      <w:type w:val="continuous"/>
      <w:pgSz w:w="11907" w:h="16840" w:code="9"/>
      <w:pgMar w:top="851" w:right="708" w:bottom="426"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6D7A8999" w:rsidR="00B630C3" w:rsidRDefault="00352F71" w:rsidP="00352F71">
    <w:pPr>
      <w:pStyle w:val="Rodap"/>
      <w:tabs>
        <w:tab w:val="clear" w:pos="4419"/>
        <w:tab w:val="center" w:pos="0"/>
      </w:tabs>
      <w:rPr>
        <w:color w:val="0000FF"/>
        <w:sz w:val="14"/>
      </w:rPr>
    </w:pPr>
    <w:r w:rsidRPr="000015A6">
      <w:rPr>
        <w:sz w:val="14"/>
      </w:rPr>
      <w:t xml:space="preserve">PE </w:t>
    </w:r>
    <w:r w:rsidR="00137963">
      <w:rPr>
        <w:sz w:val="14"/>
      </w:rPr>
      <w:t>0731</w:t>
    </w:r>
    <w:r w:rsidRPr="000015A6">
      <w:rPr>
        <w:sz w:val="14"/>
      </w:rPr>
      <w:t>/202</w:t>
    </w:r>
    <w:r w:rsidR="00E718DF" w:rsidRPr="000015A6">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4" name="Imagem 4"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D46EB8"/>
    <w:multiLevelType w:val="multilevel"/>
    <w:tmpl w:val="C422EB9E"/>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6"/>
  </w:num>
  <w:num w:numId="36">
    <w:abstractNumId w:val="13"/>
  </w:num>
  <w:num w:numId="37">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5A6"/>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37963"/>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DC1"/>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39A2"/>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2C"/>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3D5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0F8C"/>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6AC"/>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1C4D"/>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91C"/>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F2B6F-C2F9-4198-9EE7-732A99D9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Pages>
  <Words>516</Words>
  <Characters>2789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3299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21</cp:revision>
  <cp:lastPrinted>2022-05-30T19:54:00Z</cp:lastPrinted>
  <dcterms:created xsi:type="dcterms:W3CDTF">2020-05-14T18:48:00Z</dcterms:created>
  <dcterms:modified xsi:type="dcterms:W3CDTF">2022-05-31T18:09:00Z</dcterms:modified>
</cp:coreProperties>
</file>